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0755" w:rsidRDefault="00CD5F67">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simplePos x="0" y="0"/>
                <wp:positionH relativeFrom="column">
                  <wp:posOffset>1998980</wp:posOffset>
                </wp:positionH>
                <wp:positionV relativeFrom="paragraph">
                  <wp:posOffset>-328295</wp:posOffset>
                </wp:positionV>
                <wp:extent cx="4120515" cy="45720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051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0755" w:rsidRDefault="008D075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324.4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" stroked="f">
                <v:textbox>
                  <w:txbxContent>
                    <w:p w:rsidR="008D0755" w:rsidRDefault="008D075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rsidR="008D0755" w:rsidRDefault="00CD5F67">
      <w:pPr>
        <w:pStyle w:val="FicheTitre"/>
        <w:rPr>
          <w:rFonts w:cs="Arial Narrow"/>
          <w:b w:val="0"/>
          <w:bCs/>
          <w:spacing w:val="50"/>
          <w:szCs w:val="17"/>
        </w:rPr>
        <w:sectPr w:rsidR="008D0755">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8D0755">
        <w:tc>
          <w:tcPr>
            <w:tcW w:w="9039" w:type="dxa"/>
            <w:shd w:val="clear" w:color="auto" w:fill="465F9D"/>
          </w:tcPr>
          <w:p w:rsidR="008D0755" w:rsidRDefault="008D0755">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8D0755" w:rsidRDefault="008D0755">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8D0755" w:rsidRDefault="008D0755">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8D0755" w:rsidRDefault="008D0755">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8D0755" w:rsidRDefault="008D0755">
      <w:pPr>
        <w:jc w:val="both"/>
        <w:rPr>
          <w:rFonts w:ascii="Arial" w:hAnsi="Arial" w:cs="Arial"/>
        </w:rPr>
      </w:pPr>
    </w:p>
    <w:p w:rsidR="008D0755" w:rsidRDefault="008D0755">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8D0755" w:rsidRDefault="008D0755">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8D0755" w:rsidRDefault="008D0755">
      <w:pPr>
        <w:rPr>
          <w:rFonts w:ascii="Marianne" w:hAnsi="Marianne"/>
        </w:rPr>
      </w:pPr>
    </w:p>
    <w:p w:rsidR="008D0755" w:rsidRDefault="008D0755">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8D0755" w:rsidRDefault="008D0755">
      <w:pPr>
        <w:rPr>
          <w:rFonts w:ascii="Marianne" w:hAnsi="Marianne"/>
        </w:rPr>
      </w:pPr>
    </w:p>
    <w:p w:rsidR="008D0755" w:rsidRDefault="008D0755">
      <w:pPr>
        <w:jc w:val="both"/>
        <w:rPr>
          <w:rFonts w:ascii="Marianne" w:hAnsi="Marianne" w:cs="Arial"/>
          <w:i/>
          <w:sz w:val="18"/>
          <w:szCs w:val="18"/>
        </w:rPr>
      </w:pPr>
      <w:r>
        <w:rPr>
          <w:rFonts w:ascii="Marianne" w:hAnsi="Marianne" w:cs="Arial"/>
          <w:i/>
          <w:sz w:val="18"/>
          <w:szCs w:val="18"/>
        </w:rPr>
        <w:t xml:space="preserve">En complément de sa lettre de candidature (formulaire DC1), le candidat individuel ou chacun des membres </w:t>
      </w:r>
      <w:bookmarkStart w:id="0" w:name="_GoBack"/>
      <w:bookmarkEnd w:id="0"/>
      <w:r>
        <w:rPr>
          <w:rFonts w:ascii="Marianne" w:hAnsi="Marianne" w:cs="Arial"/>
          <w:i/>
          <w:sz w:val="18"/>
          <w:szCs w:val="18"/>
        </w:rPr>
        <w:t>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8D0755" w:rsidRDefault="008D0755">
      <w:pPr>
        <w:jc w:val="both"/>
        <w:rPr>
          <w:rFonts w:ascii="Marianne" w:hAnsi="Marianne" w:cs="Arial"/>
          <w:i/>
          <w:iCs/>
        </w:rPr>
      </w:pPr>
    </w:p>
    <w:p w:rsidR="008D0755" w:rsidRDefault="008D0755">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8D0755" w:rsidRDefault="008D0755">
      <w:pPr>
        <w:jc w:val="both"/>
        <w:rPr>
          <w:rFonts w:ascii="Marianne" w:hAnsi="Marianne" w:cs="Arial"/>
          <w:i/>
          <w:sz w:val="18"/>
          <w:szCs w:val="18"/>
        </w:rPr>
      </w:pPr>
    </w:p>
    <w:p w:rsidR="008D0755" w:rsidRDefault="008D0755">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8D0755" w:rsidTr="00666CC9">
        <w:trPr>
          <w:trHeight w:val="250"/>
        </w:trPr>
        <w:tc>
          <w:tcPr>
            <w:tcW w:w="9710" w:type="dxa"/>
            <w:shd w:val="clear" w:color="auto" w:fill="465F9D"/>
          </w:tcPr>
          <w:p w:rsidR="008D0755" w:rsidRDefault="008D0755">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8D0755" w:rsidRDefault="008D0755">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rsidR="008D0755" w:rsidRDefault="008D0755">
      <w:pPr>
        <w:rPr>
          <w:rFonts w:ascii="Marianne" w:hAnsi="Marianne" w:cs="Arial"/>
          <w:b/>
          <w:bCs/>
        </w:rPr>
      </w:pPr>
    </w:p>
    <w:p w:rsidR="00A66C60" w:rsidRPr="009940CC" w:rsidRDefault="00A66C60" w:rsidP="00A66C60">
      <w:pPr>
        <w:jc w:val="center"/>
        <w:rPr>
          <w:rFonts w:ascii="Marianne" w:hAnsi="Marianne" w:cs="Arial"/>
          <w:b/>
          <w:bCs/>
        </w:rPr>
      </w:pPr>
      <w:r w:rsidRPr="009940CC">
        <w:rPr>
          <w:rFonts w:ascii="Marianne" w:hAnsi="Marianne" w:cs="Arial"/>
          <w:b/>
          <w:bCs/>
        </w:rPr>
        <w:t>CENTRE HOSPITALIER UNIVERSITAIRE DE BREST</w:t>
      </w:r>
    </w:p>
    <w:p w:rsidR="00A66C60" w:rsidRPr="009940CC" w:rsidRDefault="00A66C60" w:rsidP="00A66C60">
      <w:pPr>
        <w:jc w:val="center"/>
        <w:rPr>
          <w:rFonts w:ascii="Marianne" w:hAnsi="Marianne" w:cs="Arial"/>
          <w:b/>
          <w:bCs/>
        </w:rPr>
      </w:pPr>
      <w:r w:rsidRPr="009940CC">
        <w:rPr>
          <w:rFonts w:ascii="Marianne" w:hAnsi="Marianne" w:cs="Arial"/>
          <w:b/>
          <w:bCs/>
        </w:rPr>
        <w:t>2 avenue Foch</w:t>
      </w:r>
    </w:p>
    <w:p w:rsidR="008D0755" w:rsidRDefault="00A66C60" w:rsidP="00A66C60">
      <w:pPr>
        <w:jc w:val="center"/>
        <w:rPr>
          <w:rFonts w:ascii="Marianne" w:hAnsi="Marianne" w:cs="Arial"/>
          <w:b/>
          <w:bCs/>
        </w:rPr>
      </w:pPr>
      <w:r w:rsidRPr="009940CC">
        <w:rPr>
          <w:rFonts w:ascii="Marianne" w:hAnsi="Marianne" w:cs="Arial"/>
          <w:b/>
          <w:bCs/>
        </w:rPr>
        <w:t>29609 BREST Cedex</w:t>
      </w:r>
    </w:p>
    <w:p w:rsidR="008D0755" w:rsidRDefault="008D0755">
      <w:pPr>
        <w:rPr>
          <w:rFonts w:ascii="Marianne" w:hAnsi="Marianne" w:cs="Arial"/>
          <w:b/>
          <w:bCs/>
        </w:rPr>
      </w:pPr>
    </w:p>
    <w:p w:rsidR="008D0755" w:rsidRDefault="008D0755">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D0755" w:rsidTr="00666CC9">
        <w:trPr>
          <w:trHeight w:val="198"/>
        </w:trPr>
        <w:tc>
          <w:tcPr>
            <w:tcW w:w="9852" w:type="dxa"/>
            <w:shd w:val="clear" w:color="auto" w:fill="465F9D"/>
          </w:tcPr>
          <w:p w:rsidR="008D0755" w:rsidRDefault="008D0755">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8D0755" w:rsidRDefault="008D0755">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rsidR="00A66C60" w:rsidRDefault="00A66C60">
      <w:pPr>
        <w:pStyle w:val="fcase1ertab"/>
        <w:tabs>
          <w:tab w:val="clear" w:pos="426"/>
          <w:tab w:val="left" w:pos="0"/>
        </w:tabs>
        <w:spacing w:before="120"/>
        <w:ind w:left="0" w:firstLine="0"/>
        <w:rPr>
          <w:rFonts w:ascii="Marianne" w:hAnsi="Marianne" w:cs="Arial"/>
          <w:i/>
          <w:sz w:val="16"/>
          <w:szCs w:val="16"/>
        </w:rPr>
      </w:pPr>
    </w:p>
    <w:p w:rsidR="00A66C60" w:rsidRPr="009940CC" w:rsidRDefault="00A66C60" w:rsidP="00A66C60">
      <w:pPr>
        <w:tabs>
          <w:tab w:val="left" w:pos="426"/>
          <w:tab w:val="left" w:pos="851"/>
        </w:tabs>
        <w:jc w:val="center"/>
        <w:rPr>
          <w:rFonts w:ascii="Marianne" w:hAnsi="Marianne" w:cs="Arial"/>
          <w:b/>
        </w:rPr>
      </w:pPr>
      <w:r w:rsidRPr="009940CC">
        <w:rPr>
          <w:rFonts w:ascii="Marianne" w:hAnsi="Marianne" w:cs="Arial"/>
          <w:b/>
        </w:rPr>
        <w:t xml:space="preserve">FOURNITURE DE DISPOSITIFS MEDICAUX DE </w:t>
      </w:r>
      <w:r w:rsidR="009940CC" w:rsidRPr="009940CC">
        <w:rPr>
          <w:rFonts w:ascii="Marianne" w:hAnsi="Marianne" w:cs="Arial"/>
          <w:b/>
        </w:rPr>
        <w:t>CONTENTION</w:t>
      </w:r>
    </w:p>
    <w:p w:rsidR="008D0755" w:rsidRDefault="00A66C60" w:rsidP="00A66C60">
      <w:pPr>
        <w:tabs>
          <w:tab w:val="left" w:pos="426"/>
          <w:tab w:val="left" w:pos="851"/>
        </w:tabs>
        <w:jc w:val="center"/>
        <w:rPr>
          <w:rFonts w:ascii="Marianne" w:hAnsi="Marianne" w:cs="Arial"/>
          <w:b/>
          <w:color w:val="FF0000"/>
        </w:rPr>
      </w:pPr>
      <w:r w:rsidRPr="009940CC">
        <w:rPr>
          <w:rFonts w:ascii="Marianne" w:hAnsi="Marianne" w:cs="Arial"/>
          <w:b/>
        </w:rPr>
        <w:t>POUR LE GROUPEMENT DE COMMANDES DE PRODUITS DE SANTE DU FINISTERE</w:t>
      </w:r>
    </w:p>
    <w:p w:rsidR="00666CC9" w:rsidRDefault="00666CC9">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D0755">
        <w:tc>
          <w:tcPr>
            <w:tcW w:w="9852" w:type="dxa"/>
            <w:shd w:val="clear" w:color="auto" w:fill="465F9D"/>
          </w:tcPr>
          <w:p w:rsidR="008D0755" w:rsidRDefault="008D0755">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rsidR="008D0755" w:rsidRDefault="008D0755">
      <w:pPr>
        <w:pStyle w:val="Titre9"/>
        <w:numPr>
          <w:ilvl w:val="0"/>
          <w:numId w:val="0"/>
        </w:numPr>
        <w:rPr>
          <w:rFonts w:ascii="Marianne" w:hAnsi="Marianne"/>
          <w:i w:val="0"/>
          <w:sz w:val="20"/>
        </w:rPr>
      </w:pPr>
    </w:p>
    <w:p w:rsidR="008D0755" w:rsidRDefault="008D0755">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8D0755" w:rsidRDefault="008D0755">
      <w:pPr>
        <w:pStyle w:val="Titre9"/>
        <w:tabs>
          <w:tab w:val="num" w:pos="0"/>
        </w:tabs>
        <w:ind w:left="0"/>
        <w:jc w:val="both"/>
        <w:rPr>
          <w:rFonts w:ascii="Marianne" w:hAnsi="Marianne"/>
          <w:i w:val="0"/>
          <w:iCs w:val="0"/>
          <w:sz w:val="20"/>
          <w:szCs w:val="20"/>
        </w:rPr>
      </w:pPr>
    </w:p>
    <w:p w:rsidR="008D0755" w:rsidRDefault="008D0755">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8D0755" w:rsidRDefault="008D0755">
      <w:pPr>
        <w:jc w:val="both"/>
        <w:rPr>
          <w:rFonts w:ascii="Marianne" w:hAnsi="Marianne" w:cs="Arial"/>
          <w:b/>
          <w:bCs/>
        </w:rPr>
      </w:pPr>
    </w:p>
    <w:p w:rsidR="008D0755" w:rsidRDefault="008D0755">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8D0755" w:rsidRDefault="008D0755">
      <w:pPr>
        <w:rPr>
          <w:rFonts w:ascii="Marianne" w:hAnsi="Marianne"/>
        </w:rPr>
      </w:pPr>
    </w:p>
    <w:p w:rsidR="008D0755" w:rsidRDefault="008D0755">
      <w:pPr>
        <w:rPr>
          <w:rFonts w:ascii="Marianne" w:hAnsi="Marianne"/>
        </w:rPr>
      </w:pPr>
    </w:p>
    <w:p w:rsidR="008D0755" w:rsidRDefault="008D075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8D0755" w:rsidRDefault="008D0755">
      <w:pPr>
        <w:jc w:val="both"/>
        <w:rPr>
          <w:rFonts w:ascii="Marianne" w:hAnsi="Marianne" w:cs="Arial"/>
          <w:b/>
          <w:bCs/>
        </w:rPr>
      </w:pPr>
    </w:p>
    <w:p w:rsidR="008D0755" w:rsidRDefault="008D0755">
      <w:pPr>
        <w:jc w:val="both"/>
        <w:rPr>
          <w:rFonts w:ascii="Marianne" w:hAnsi="Marianne" w:cs="Arial"/>
          <w:b/>
          <w:bCs/>
        </w:rPr>
      </w:pPr>
    </w:p>
    <w:p w:rsidR="008D0755" w:rsidRDefault="008D075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8D0755" w:rsidRDefault="008D0755">
      <w:pPr>
        <w:jc w:val="both"/>
        <w:rPr>
          <w:rFonts w:ascii="Marianne" w:hAnsi="Marianne" w:cs="Arial"/>
        </w:rPr>
      </w:pPr>
    </w:p>
    <w:p w:rsidR="008D0755" w:rsidRDefault="00886311">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633C9">
        <w:rPr>
          <w:rFonts w:ascii="Marianne" w:hAnsi="Marianne"/>
        </w:rPr>
      </w:r>
      <w:r w:rsidR="003633C9">
        <w:rPr>
          <w:rFonts w:ascii="Marianne" w:hAnsi="Marianne"/>
        </w:rPr>
        <w:fldChar w:fldCharType="separate"/>
      </w:r>
      <w:r>
        <w:rPr>
          <w:rFonts w:ascii="Marianne" w:hAnsi="Marianne"/>
        </w:rPr>
        <w:fldChar w:fldCharType="end"/>
      </w:r>
      <w:r w:rsidR="008D0755">
        <w:rPr>
          <w:rFonts w:ascii="Marianne" w:hAnsi="Marianne" w:cs="Arial"/>
          <w:bCs/>
        </w:rPr>
        <w:t xml:space="preserve"> </w:t>
      </w:r>
      <w:r w:rsidR="008D0755">
        <w:rPr>
          <w:rFonts w:ascii="Marianne" w:hAnsi="Marianne" w:cs="Arial"/>
        </w:rPr>
        <w:t>Oui</w:t>
      </w:r>
    </w:p>
    <w:p w:rsidR="008D0755" w:rsidRDefault="008D0755">
      <w:pPr>
        <w:ind w:left="567"/>
        <w:jc w:val="both"/>
        <w:rPr>
          <w:rFonts w:ascii="Marianne" w:hAnsi="Marianne" w:cs="Arial"/>
        </w:rPr>
      </w:pPr>
    </w:p>
    <w:p w:rsidR="008D0755" w:rsidRDefault="008D0755">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633C9">
        <w:rPr>
          <w:rFonts w:ascii="Marianne" w:hAnsi="Marianne"/>
        </w:rPr>
      </w:r>
      <w:r w:rsidR="003633C9">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8D0755" w:rsidRDefault="008D0755">
      <w:pPr>
        <w:ind w:left="567"/>
        <w:jc w:val="both"/>
        <w:rPr>
          <w:rFonts w:ascii="Marianne" w:hAnsi="Marianne" w:cs="Arial"/>
          <w:bCs/>
          <w:sz w:val="22"/>
        </w:rPr>
      </w:pPr>
    </w:p>
    <w:p w:rsidR="00666CC9" w:rsidRDefault="00666CC9">
      <w:pPr>
        <w:ind w:left="567"/>
        <w:jc w:val="both"/>
        <w:rPr>
          <w:rFonts w:ascii="Marianne" w:hAnsi="Marianne" w:cs="Arial"/>
          <w:bCs/>
          <w:sz w:val="22"/>
        </w:rPr>
      </w:pPr>
    </w:p>
    <w:p w:rsidR="008D0755" w:rsidRDefault="008D0755">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8D0755" w:rsidRDefault="008D0755">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8D0755" w:rsidRDefault="008D0755">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8D0755" w:rsidRDefault="008D0755">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666CC9" w:rsidRDefault="00666CC9">
      <w:pPr>
        <w:suppressAutoHyphens w:val="0"/>
        <w:rPr>
          <w:rFonts w:ascii="Marianne" w:hAnsi="Marianne" w:cs="Arial"/>
          <w:i/>
          <w:iCs/>
          <w:szCs w:val="18"/>
        </w:rPr>
      </w:pPr>
      <w:r>
        <w:rPr>
          <w:rFonts w:ascii="Marianne" w:hAnsi="Marianne" w:cs="Arial"/>
          <w:i/>
          <w:iCs/>
          <w:szCs w:val="18"/>
        </w:rPr>
        <w:br w:type="page"/>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D0755">
        <w:trPr>
          <w:trHeight w:val="540"/>
          <w:jc w:val="center"/>
        </w:trPr>
        <w:tc>
          <w:tcPr>
            <w:tcW w:w="1986" w:type="dxa"/>
            <w:shd w:val="clear" w:color="auto" w:fill="CCFFFF"/>
            <w:vAlign w:val="center"/>
          </w:tcPr>
          <w:p w:rsidR="008D0755" w:rsidRDefault="00A66C60" w:rsidP="00666CC9">
            <w:pPr>
              <w:spacing w:beforeLines="40" w:before="96" w:afterLines="40" w:after="96"/>
              <w:jc w:val="center"/>
              <w:rPr>
                <w:rFonts w:ascii="Marianne" w:hAnsi="Marianne" w:cs="Arial"/>
                <w:b/>
              </w:rPr>
            </w:pPr>
            <w:r>
              <w:rPr>
                <w:rFonts w:ascii="Marianne" w:hAnsi="Marianne" w:cs="Arial"/>
                <w:sz w:val="22"/>
              </w:rPr>
              <w:lastRenderedPageBreak/>
              <w:br w:type="page"/>
            </w:r>
            <w:r w:rsidR="008D0755">
              <w:rPr>
                <w:rFonts w:ascii="Marianne" w:hAnsi="Marianne" w:cs="Arial"/>
                <w:b/>
              </w:rPr>
              <w:t>Type de marché réservé</w:t>
            </w:r>
          </w:p>
        </w:tc>
        <w:tc>
          <w:tcPr>
            <w:tcW w:w="2551" w:type="dxa"/>
            <w:shd w:val="clear" w:color="auto" w:fill="CCFFFF"/>
            <w:vAlign w:val="center"/>
          </w:tcPr>
          <w:p w:rsidR="008D0755" w:rsidRDefault="008D0755" w:rsidP="00666CC9">
            <w:pPr>
              <w:spacing w:beforeLines="40" w:before="96" w:afterLines="40" w:after="96"/>
              <w:jc w:val="center"/>
              <w:rPr>
                <w:rFonts w:ascii="Marianne" w:hAnsi="Marianne" w:cs="Arial"/>
                <w:b/>
              </w:rPr>
            </w:pPr>
            <w:r>
              <w:rPr>
                <w:rFonts w:ascii="Marianne" w:hAnsi="Marianne" w:cs="Arial"/>
                <w:b/>
              </w:rPr>
              <w:t>Type de structure</w:t>
            </w:r>
          </w:p>
        </w:tc>
        <w:tc>
          <w:tcPr>
            <w:tcW w:w="5245" w:type="dxa"/>
            <w:shd w:val="clear" w:color="auto" w:fill="CCFFFF"/>
            <w:vAlign w:val="center"/>
          </w:tcPr>
          <w:p w:rsidR="008D0755" w:rsidRDefault="008D0755" w:rsidP="00666CC9">
            <w:pPr>
              <w:spacing w:beforeLines="40" w:before="96" w:afterLines="40" w:after="96"/>
              <w:jc w:val="center"/>
              <w:rPr>
                <w:rFonts w:ascii="Marianne" w:hAnsi="Marianne" w:cs="Arial"/>
                <w:b/>
              </w:rPr>
            </w:pPr>
            <w:r>
              <w:rPr>
                <w:rFonts w:ascii="Marianne" w:hAnsi="Marianne" w:cs="Arial"/>
                <w:b/>
              </w:rPr>
              <w:t>Eléments permettant la vérification des conditions propres à chaque marché réservé</w:t>
            </w:r>
          </w:p>
        </w:tc>
      </w:tr>
      <w:tr w:rsidR="008D0755" w:rsidTr="00666CC9">
        <w:trPr>
          <w:trHeight w:val="1459"/>
          <w:jc w:val="center"/>
        </w:trPr>
        <w:tc>
          <w:tcPr>
            <w:tcW w:w="1986" w:type="dxa"/>
            <w:vMerge w:val="restart"/>
            <w:shd w:val="clear" w:color="auto" w:fill="auto"/>
            <w:vAlign w:val="center"/>
          </w:tcPr>
          <w:p w:rsidR="00666CC9" w:rsidRDefault="008D0755" w:rsidP="00666CC9">
            <w:pPr>
              <w:spacing w:beforeLines="40" w:before="96" w:afterLines="40" w:after="96"/>
              <w:jc w:val="center"/>
              <w:rPr>
                <w:rFonts w:ascii="Marianne" w:hAnsi="Marianne" w:cs="Arial"/>
                <w:b/>
              </w:rPr>
            </w:pPr>
            <w:r>
              <w:rPr>
                <w:rFonts w:ascii="Marianne" w:hAnsi="Marianne" w:cs="Arial"/>
                <w:b/>
              </w:rPr>
              <w:t>Marché réservé aux structures de l’insertion par l’activité économique et/ou aux structures du handicap</w:t>
            </w:r>
          </w:p>
          <w:p w:rsidR="008D0755" w:rsidRDefault="008D0755" w:rsidP="00666CC9">
            <w:pPr>
              <w:spacing w:beforeLines="40" w:before="96" w:afterLines="40" w:after="96"/>
              <w:jc w:val="center"/>
              <w:rPr>
                <w:rFonts w:ascii="Marianne" w:hAnsi="Marianne" w:cs="Arial"/>
              </w:rPr>
            </w:pP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8D0755" w:rsidRDefault="008D0755">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3633C9">
              <w:rPr>
                <w:rFonts w:ascii="Marianne" w:eastAsia="MS Gothic" w:hAnsi="Marianne" w:cs="Arial"/>
              </w:rPr>
            </w:r>
            <w:r w:rsidR="003633C9">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r w:rsidR="008D0755" w:rsidTr="00666CC9">
        <w:trPr>
          <w:trHeight w:val="1326"/>
          <w:jc w:val="center"/>
        </w:trPr>
        <w:tc>
          <w:tcPr>
            <w:tcW w:w="1986" w:type="dxa"/>
            <w:vMerge/>
            <w:shd w:val="clear" w:color="auto" w:fill="auto"/>
            <w:vAlign w:val="center"/>
          </w:tcPr>
          <w:p w:rsidR="008D0755" w:rsidRDefault="008D0755" w:rsidP="00666CC9">
            <w:pPr>
              <w:spacing w:beforeLines="40" w:before="96" w:afterLines="40" w:after="96"/>
              <w:jc w:val="center"/>
              <w:rPr>
                <w:rFonts w:ascii="Marianne" w:hAnsi="Marianne" w:cs="Arial"/>
              </w:rPr>
            </w:pPr>
          </w:p>
        </w:tc>
        <w:tc>
          <w:tcPr>
            <w:tcW w:w="2551" w:type="dxa"/>
            <w:shd w:val="clear" w:color="auto" w:fill="auto"/>
            <w:vAlign w:val="center"/>
          </w:tcPr>
          <w:p w:rsidR="008D0755" w:rsidRDefault="008D0755">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3633C9">
              <w:rPr>
                <w:rFonts w:ascii="Marianne" w:eastAsia="MS Gothic" w:hAnsi="Marianne" w:cs="Arial"/>
              </w:rPr>
            </w:r>
            <w:r w:rsidR="003633C9">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r w:rsidR="008D0755" w:rsidTr="00666CC9">
        <w:trPr>
          <w:trHeight w:val="1052"/>
          <w:jc w:val="center"/>
        </w:trPr>
        <w:tc>
          <w:tcPr>
            <w:tcW w:w="1986" w:type="dxa"/>
            <w:vMerge/>
            <w:shd w:val="clear" w:color="auto" w:fill="auto"/>
            <w:vAlign w:val="center"/>
          </w:tcPr>
          <w:p w:rsidR="008D0755" w:rsidRDefault="008D0755" w:rsidP="00666CC9">
            <w:pPr>
              <w:spacing w:beforeLines="40" w:before="96" w:afterLines="40" w:after="96"/>
              <w:jc w:val="center"/>
              <w:rPr>
                <w:rFonts w:ascii="Marianne" w:hAnsi="Marianne" w:cs="Arial"/>
              </w:rPr>
            </w:pPr>
          </w:p>
        </w:tc>
        <w:tc>
          <w:tcPr>
            <w:tcW w:w="2551" w:type="dxa"/>
            <w:shd w:val="clear" w:color="auto" w:fill="auto"/>
            <w:vAlign w:val="center"/>
          </w:tcPr>
          <w:p w:rsidR="008D0755" w:rsidRDefault="008D0755">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3633C9">
              <w:rPr>
                <w:rFonts w:ascii="Marianne" w:eastAsia="MS Gothic" w:hAnsi="Marianne" w:cs="Arial"/>
              </w:rPr>
            </w:r>
            <w:r w:rsidR="003633C9">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r w:rsidR="008D0755" w:rsidTr="00666CC9">
        <w:trPr>
          <w:trHeight w:val="1346"/>
          <w:jc w:val="center"/>
        </w:trPr>
        <w:tc>
          <w:tcPr>
            <w:tcW w:w="1986" w:type="dxa"/>
            <w:shd w:val="clear" w:color="auto" w:fill="auto"/>
            <w:vAlign w:val="center"/>
          </w:tcPr>
          <w:p w:rsidR="00666CC9" w:rsidRDefault="008D0755" w:rsidP="00666CC9">
            <w:pPr>
              <w:spacing w:beforeLines="40" w:before="96" w:afterLines="40" w:after="96"/>
              <w:jc w:val="center"/>
              <w:rPr>
                <w:rFonts w:ascii="Marianne" w:hAnsi="Marianne" w:cs="Arial"/>
              </w:rPr>
            </w:pPr>
            <w:r>
              <w:rPr>
                <w:rFonts w:ascii="Marianne" w:hAnsi="Marianne" w:cs="Arial"/>
                <w:b/>
              </w:rPr>
              <w:t>Marché réservé aux entreprises de l’économie sociale et solidaire</w:t>
            </w:r>
          </w:p>
          <w:p w:rsidR="008D0755" w:rsidRDefault="008D0755" w:rsidP="00666CC9">
            <w:pPr>
              <w:spacing w:beforeLines="40" w:before="96" w:afterLines="40" w:after="96"/>
              <w:jc w:val="center"/>
              <w:rPr>
                <w:rFonts w:ascii="Marianne" w:hAnsi="Marianne" w:cs="Arial"/>
              </w:rPr>
            </w:pPr>
            <w:r>
              <w:rPr>
                <w:rFonts w:ascii="Marianne" w:hAnsi="Marianne" w:cs="Arial"/>
                <w:sz w:val="16"/>
              </w:rPr>
              <w:t>(article L. 2113-15 du code de la commande publique)</w:t>
            </w:r>
          </w:p>
        </w:tc>
        <w:tc>
          <w:tcPr>
            <w:tcW w:w="2551" w:type="dxa"/>
            <w:shd w:val="clear" w:color="auto" w:fill="auto"/>
            <w:vAlign w:val="center"/>
          </w:tcPr>
          <w:p w:rsidR="008D0755" w:rsidRDefault="008D0755">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3633C9">
              <w:rPr>
                <w:rFonts w:ascii="Marianne" w:hAnsi="Marianne" w:cs="Arial"/>
              </w:rPr>
            </w:r>
            <w:r w:rsidR="003633C9">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r w:rsidR="008D0755" w:rsidTr="00666CC9">
        <w:trPr>
          <w:trHeight w:val="1214"/>
          <w:jc w:val="center"/>
        </w:trPr>
        <w:tc>
          <w:tcPr>
            <w:tcW w:w="1986" w:type="dxa"/>
            <w:shd w:val="clear" w:color="auto" w:fill="auto"/>
            <w:vAlign w:val="center"/>
          </w:tcPr>
          <w:p w:rsidR="00666CC9" w:rsidRDefault="008D0755" w:rsidP="00666CC9">
            <w:pPr>
              <w:spacing w:beforeLines="40" w:before="96" w:afterLines="40" w:after="96"/>
              <w:jc w:val="center"/>
              <w:rPr>
                <w:rFonts w:ascii="Marianne" w:hAnsi="Marianne" w:cs="Arial"/>
              </w:rPr>
            </w:pPr>
            <w:r>
              <w:rPr>
                <w:rFonts w:ascii="Marianne" w:hAnsi="Marianne" w:cs="Arial"/>
                <w:b/>
              </w:rPr>
              <w:t>Marché réservé pénitentiaire</w:t>
            </w:r>
          </w:p>
          <w:p w:rsidR="008D0755" w:rsidRDefault="008D0755" w:rsidP="00666CC9">
            <w:pPr>
              <w:spacing w:beforeLines="40" w:before="96" w:afterLines="40" w:after="96"/>
              <w:jc w:val="center"/>
              <w:rPr>
                <w:rFonts w:ascii="Marianne" w:hAnsi="Marianne" w:cs="Arial"/>
                <w:b/>
              </w:rPr>
            </w:pPr>
            <w:r>
              <w:rPr>
                <w:rFonts w:ascii="Marianne" w:hAnsi="Marianne" w:cs="Arial"/>
                <w:sz w:val="16"/>
              </w:rPr>
              <w:t>(article L. 2113-13-1 du code de la commande publique)</w:t>
            </w:r>
          </w:p>
        </w:tc>
        <w:tc>
          <w:tcPr>
            <w:tcW w:w="2551" w:type="dxa"/>
            <w:shd w:val="clear" w:color="auto" w:fill="auto"/>
            <w:vAlign w:val="center"/>
          </w:tcPr>
          <w:p w:rsidR="008D0755" w:rsidRDefault="008D0755">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3633C9">
              <w:rPr>
                <w:rFonts w:ascii="Marianne" w:eastAsia="MS Gothic" w:hAnsi="Marianne" w:cs="Arial"/>
              </w:rPr>
            </w:r>
            <w:r w:rsidR="003633C9">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8D0755" w:rsidRDefault="008D075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8D0755" w:rsidRDefault="008D0755">
            <w:pPr>
              <w:spacing w:beforeLines="40" w:before="96" w:afterLines="40" w:after="96"/>
              <w:ind w:left="170" w:right="170"/>
              <w:jc w:val="both"/>
              <w:rPr>
                <w:rFonts w:ascii="Marianne" w:hAnsi="Marianne" w:cs="Arial"/>
                <w:sz w:val="12"/>
                <w:szCs w:val="16"/>
              </w:rPr>
            </w:pPr>
          </w:p>
          <w:p w:rsidR="008D0755" w:rsidRDefault="008D075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8D0755" w:rsidRDefault="008D0755">
            <w:pPr>
              <w:spacing w:beforeLines="40" w:before="96" w:afterLines="40" w:after="96"/>
              <w:ind w:right="170"/>
              <w:rPr>
                <w:rFonts w:ascii="Marianne" w:hAnsi="Marianne" w:cs="Arial"/>
                <w:sz w:val="12"/>
                <w:szCs w:val="16"/>
              </w:rPr>
            </w:pPr>
          </w:p>
        </w:tc>
      </w:tr>
    </w:tbl>
    <w:p w:rsidR="008D0755" w:rsidRDefault="008D0755">
      <w:pPr>
        <w:tabs>
          <w:tab w:val="left" w:pos="-142"/>
          <w:tab w:val="left" w:pos="4111"/>
        </w:tabs>
        <w:rPr>
          <w:rFonts w:ascii="Marianne" w:hAnsi="Marianne" w:cs="Arial"/>
          <w:b/>
          <w:bCs/>
          <w:sz w:val="22"/>
          <w:szCs w:val="22"/>
        </w:rPr>
      </w:pPr>
    </w:p>
    <w:p w:rsidR="00666CC9" w:rsidRDefault="00666CC9">
      <w:pPr>
        <w:tabs>
          <w:tab w:val="left" w:pos="-142"/>
          <w:tab w:val="left" w:pos="4111"/>
        </w:tabs>
        <w:rPr>
          <w:rFonts w:ascii="Marianne" w:hAnsi="Marianne" w:cs="Arial"/>
          <w:b/>
          <w:bCs/>
          <w:sz w:val="22"/>
          <w:szCs w:val="22"/>
        </w:rPr>
      </w:pPr>
    </w:p>
    <w:p w:rsidR="008D0755" w:rsidRDefault="008D0755">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8D0755" w:rsidRDefault="008D0755">
      <w:pPr>
        <w:keepNext/>
        <w:tabs>
          <w:tab w:val="left" w:pos="-142"/>
          <w:tab w:val="left" w:pos="4111"/>
        </w:tabs>
        <w:jc w:val="both"/>
        <w:rPr>
          <w:rFonts w:ascii="Marianne" w:hAnsi="Marianne" w:cs="Arial"/>
          <w:b/>
          <w:bCs/>
          <w:sz w:val="22"/>
          <w:szCs w:val="22"/>
        </w:rPr>
      </w:pPr>
    </w:p>
    <w:p w:rsidR="008D0755" w:rsidRDefault="008D0755">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8D0755" w:rsidRDefault="008D0755">
      <w:pPr>
        <w:pStyle w:val="En-tte"/>
        <w:tabs>
          <w:tab w:val="clear" w:pos="4536"/>
          <w:tab w:val="clear" w:pos="9072"/>
          <w:tab w:val="left" w:pos="0"/>
          <w:tab w:val="left" w:pos="2160"/>
        </w:tabs>
        <w:jc w:val="both"/>
        <w:rPr>
          <w:rFonts w:ascii="Marianne" w:hAnsi="Marianne" w:cs="Arial"/>
          <w:i/>
          <w:iCs/>
          <w:sz w:val="16"/>
          <w:szCs w:val="16"/>
        </w:rPr>
      </w:pPr>
    </w:p>
    <w:p w:rsidR="008D0755" w:rsidRDefault="008D075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8D0755" w:rsidRDefault="008D0755">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clear" w:pos="4536"/>
          <w:tab w:val="clear" w:pos="9072"/>
          <w:tab w:val="left" w:pos="2160"/>
        </w:tabs>
        <w:ind w:left="284"/>
        <w:jc w:val="both"/>
        <w:rPr>
          <w:rFonts w:ascii="Marianne" w:hAnsi="Marianne" w:cs="Arial"/>
          <w:iCs/>
          <w:sz w:val="16"/>
          <w:szCs w:val="18"/>
        </w:rPr>
      </w:pPr>
    </w:p>
    <w:p w:rsidR="008D0755" w:rsidRDefault="008D0755">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8D0755" w:rsidRDefault="008D0755">
      <w:pPr>
        <w:pStyle w:val="En-tte"/>
        <w:tabs>
          <w:tab w:val="left" w:pos="2160"/>
        </w:tabs>
        <w:ind w:left="284"/>
        <w:jc w:val="both"/>
        <w:rPr>
          <w:rFonts w:ascii="Marianne" w:hAnsi="Marianne" w:cs="Arial"/>
          <w:iCs/>
          <w:sz w:val="16"/>
          <w:szCs w:val="18"/>
        </w:rPr>
      </w:pPr>
    </w:p>
    <w:p w:rsidR="008D0755" w:rsidRDefault="008D0755">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8D0755" w:rsidRDefault="008D0755">
      <w:pPr>
        <w:pStyle w:val="En-tte"/>
        <w:ind w:left="993"/>
        <w:jc w:val="both"/>
        <w:rPr>
          <w:rFonts w:ascii="Marianne" w:hAnsi="Marianne" w:cs="Arial"/>
          <w:iCs/>
          <w:sz w:val="16"/>
          <w:szCs w:val="18"/>
        </w:rPr>
      </w:pPr>
    </w:p>
    <w:p w:rsidR="008D0755" w:rsidRDefault="008D0755">
      <w:pPr>
        <w:pStyle w:val="En-tte"/>
        <w:ind w:left="993"/>
        <w:jc w:val="both"/>
        <w:rPr>
          <w:rFonts w:ascii="Marianne" w:hAnsi="Marianne" w:cs="Arial"/>
          <w:iCs/>
          <w:sz w:val="16"/>
          <w:szCs w:val="18"/>
        </w:rPr>
      </w:pPr>
    </w:p>
    <w:p w:rsidR="008D0755" w:rsidRDefault="008D0755">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8D0755" w:rsidRDefault="008D0755">
      <w:pPr>
        <w:pStyle w:val="En-tte"/>
        <w:tabs>
          <w:tab w:val="left" w:pos="0"/>
          <w:tab w:val="left" w:pos="2160"/>
        </w:tabs>
        <w:ind w:left="993"/>
        <w:jc w:val="both"/>
        <w:rPr>
          <w:rFonts w:ascii="Arial" w:hAnsi="Arial" w:cs="Arial"/>
          <w:iCs/>
          <w:sz w:val="16"/>
          <w:szCs w:val="18"/>
        </w:rPr>
      </w:pPr>
    </w:p>
    <w:p w:rsidR="008D0755" w:rsidRDefault="008D0755">
      <w:pPr>
        <w:pStyle w:val="En-tte"/>
        <w:tabs>
          <w:tab w:val="left" w:pos="0"/>
          <w:tab w:val="left" w:pos="2160"/>
        </w:tabs>
        <w:ind w:left="993"/>
        <w:jc w:val="both"/>
        <w:rPr>
          <w:rFonts w:ascii="Arial" w:hAnsi="Arial" w:cs="Arial"/>
          <w:iCs/>
          <w:sz w:val="16"/>
          <w:szCs w:val="18"/>
        </w:rPr>
      </w:pPr>
    </w:p>
    <w:p w:rsidR="008D0755" w:rsidRDefault="008D0755">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lastRenderedPageBreak/>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633C9">
        <w:rPr>
          <w:rFonts w:ascii="Marianne" w:hAnsi="Marianne"/>
        </w:rPr>
      </w:r>
      <w:r w:rsidR="003633C9">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8D0755" w:rsidRDefault="008D0755">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666CC9" w:rsidRDefault="00666CC9">
      <w:pPr>
        <w:suppressAutoHyphens w:val="0"/>
        <w:rPr>
          <w:rFonts w:ascii="Marianne" w:hAnsi="Marianne" w:cs="Arial"/>
          <w:b/>
          <w:bCs/>
          <w:sz w:val="22"/>
          <w:szCs w:val="22"/>
        </w:rPr>
      </w:pPr>
    </w:p>
    <w:p w:rsidR="00666CC9" w:rsidRDefault="00666CC9">
      <w:pPr>
        <w:suppressAutoHyphens w:val="0"/>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8D0755" w:rsidTr="00666CC9">
        <w:trPr>
          <w:trHeight w:val="198"/>
        </w:trPr>
        <w:tc>
          <w:tcPr>
            <w:tcW w:w="9747" w:type="dxa"/>
            <w:shd w:val="clear" w:color="auto" w:fill="465F9D"/>
          </w:tcPr>
          <w:p w:rsidR="008D0755" w:rsidRDefault="008D0755">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8D0755" w:rsidRDefault="008D0755">
      <w:pPr>
        <w:tabs>
          <w:tab w:val="left" w:pos="-142"/>
          <w:tab w:val="left" w:pos="4111"/>
        </w:tabs>
        <w:rPr>
          <w:rFonts w:ascii="Marianne" w:hAnsi="Marianne" w:cs="Arial"/>
          <w:b/>
          <w:bCs/>
          <w:sz w:val="22"/>
          <w:szCs w:val="22"/>
        </w:rPr>
      </w:pPr>
    </w:p>
    <w:p w:rsidR="008D0755" w:rsidRDefault="008D0755">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8D0755" w:rsidRDefault="008D0755">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8D0755" w:rsidRDefault="008D0755">
      <w:pPr>
        <w:rPr>
          <w:rFonts w:ascii="Marianne" w:hAnsi="Marianne" w:cs="Arial"/>
        </w:rPr>
      </w:pPr>
    </w:p>
    <w:p w:rsidR="00666CC9" w:rsidRDefault="00666CC9">
      <w:pPr>
        <w:rPr>
          <w:rFonts w:ascii="Marianne" w:hAnsi="Marianne" w:cs="Arial"/>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jc w:val="both"/>
        <w:rPr>
          <w:rFonts w:ascii="Marianne" w:hAnsi="Marianne" w:cs="Arial"/>
          <w:i/>
          <w:sz w:val="18"/>
        </w:rPr>
      </w:pPr>
    </w:p>
    <w:p w:rsidR="008D0755" w:rsidRDefault="008D0755">
      <w:pPr>
        <w:pStyle w:val="En-tte"/>
        <w:tabs>
          <w:tab w:val="clear" w:pos="4536"/>
          <w:tab w:val="clear" w:pos="9072"/>
          <w:tab w:val="left" w:pos="0"/>
          <w:tab w:val="left" w:pos="2160"/>
        </w:tabs>
        <w:jc w:val="both"/>
        <w:rPr>
          <w:rFonts w:ascii="Marianne" w:hAnsi="Marianne" w:cs="Arial"/>
          <w:i/>
          <w:sz w:val="18"/>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8D0755" w:rsidRDefault="008D075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D0755" w:rsidRDefault="008D0755">
      <w:pPr>
        <w:jc w:val="both"/>
        <w:rPr>
          <w:rFonts w:ascii="Marianne" w:hAnsi="Marianne" w:cs="Arial"/>
          <w:sz w:val="18"/>
        </w:rPr>
      </w:pPr>
    </w:p>
    <w:p w:rsidR="008D0755" w:rsidRDefault="008D0755">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8D0755" w:rsidRDefault="008D0755">
      <w:pPr>
        <w:ind w:left="284"/>
        <w:jc w:val="both"/>
        <w:rPr>
          <w:rFonts w:ascii="Marianne" w:hAnsi="Marianne" w:cs="Arial"/>
          <w:sz w:val="16"/>
        </w:rPr>
      </w:pPr>
    </w:p>
    <w:p w:rsidR="00666CC9" w:rsidRDefault="00666CC9">
      <w:pPr>
        <w:suppressAutoHyphens w:val="0"/>
        <w:rPr>
          <w:rFonts w:ascii="Marianne" w:hAnsi="Marianne" w:cs="Arial"/>
          <w:sz w:val="16"/>
        </w:rPr>
      </w:pPr>
      <w:r>
        <w:rPr>
          <w:rFonts w:ascii="Marianne" w:hAnsi="Marianne" w:cs="Arial"/>
          <w:sz w:val="16"/>
        </w:rP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8D0755" w:rsidTr="00666CC9">
        <w:trPr>
          <w:trHeight w:val="438"/>
        </w:trPr>
        <w:tc>
          <w:tcPr>
            <w:tcW w:w="9994" w:type="dxa"/>
            <w:shd w:val="clear" w:color="auto" w:fill="465F9D"/>
          </w:tcPr>
          <w:p w:rsidR="008D0755" w:rsidRDefault="008D0755">
            <w:pPr>
              <w:tabs>
                <w:tab w:val="left" w:pos="-142"/>
                <w:tab w:val="left" w:pos="4111"/>
              </w:tabs>
              <w:jc w:val="both"/>
              <w:rPr>
                <w:rFonts w:ascii="Marianne" w:hAnsi="Marianne" w:cs="Arial"/>
                <w:b/>
                <w:bCs/>
                <w:color w:val="FFFFFF"/>
              </w:rPr>
            </w:pPr>
            <w:r>
              <w:rPr>
                <w:rFonts w:ascii="Marianne" w:hAnsi="Marianne" w:cs="Arial"/>
                <w:b/>
                <w:bCs/>
                <w:color w:val="FFFFFF"/>
                <w:sz w:val="22"/>
                <w:szCs w:val="22"/>
              </w:rPr>
              <w:lastRenderedPageBreak/>
              <w:t>F - Renseignements relatifs à la capacité économique et financière du candidat individuel ou du membre du groupement</w:t>
            </w:r>
          </w:p>
        </w:tc>
      </w:tr>
    </w:tbl>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8D0755" w:rsidRDefault="008D0755">
      <w:pPr>
        <w:ind w:left="284"/>
        <w:rPr>
          <w:rFonts w:ascii="Marianne" w:hAnsi="Marianne" w:cs="Arial"/>
        </w:rPr>
      </w:pPr>
    </w:p>
    <w:p w:rsidR="00666CC9" w:rsidRDefault="00666CC9">
      <w:pPr>
        <w:ind w:left="284"/>
        <w:rPr>
          <w:rFonts w:ascii="Marianne" w:hAnsi="Marianne" w:cs="Arial"/>
        </w:rPr>
      </w:pPr>
    </w:p>
    <w:p w:rsidR="008D0755" w:rsidRDefault="008D0755">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8D0755" w:rsidRDefault="008D0755">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326"/>
        <w:gridCol w:w="2409"/>
        <w:gridCol w:w="2491"/>
      </w:tblGrid>
      <w:tr w:rsidR="008D0755" w:rsidTr="00666CC9">
        <w:trPr>
          <w:trHeight w:val="376"/>
        </w:trPr>
        <w:tc>
          <w:tcPr>
            <w:tcW w:w="2566" w:type="dxa"/>
            <w:tcBorders>
              <w:bottom w:val="single" w:sz="4" w:space="0" w:color="000000"/>
            </w:tcBorders>
            <w:shd w:val="clear" w:color="auto" w:fill="auto"/>
          </w:tcPr>
          <w:p w:rsidR="008D0755" w:rsidRDefault="008D0755">
            <w:pPr>
              <w:tabs>
                <w:tab w:val="left" w:pos="864"/>
              </w:tabs>
              <w:snapToGrid w:val="0"/>
              <w:spacing w:before="60" w:after="60"/>
              <w:rPr>
                <w:rFonts w:ascii="Marianne" w:hAnsi="Marianne" w:cs="Arial"/>
                <w:sz w:val="16"/>
                <w:szCs w:val="16"/>
              </w:rPr>
            </w:pPr>
          </w:p>
        </w:tc>
        <w:tc>
          <w:tcPr>
            <w:tcW w:w="2326" w:type="dxa"/>
            <w:tcBorders>
              <w:top w:val="single" w:sz="4" w:space="0" w:color="000000"/>
              <w:left w:val="single" w:sz="4" w:space="0" w:color="000000"/>
              <w:bottom w:val="single" w:sz="4" w:space="0" w:color="000000"/>
            </w:tcBorders>
            <w:shd w:val="clear" w:color="auto" w:fill="auto"/>
          </w:tcPr>
          <w:p w:rsidR="008D0755" w:rsidRDefault="008D0755" w:rsidP="00666CC9">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409" w:type="dxa"/>
            <w:tcBorders>
              <w:top w:val="single" w:sz="4" w:space="0" w:color="000000"/>
              <w:left w:val="single" w:sz="4" w:space="0" w:color="000000"/>
              <w:bottom w:val="single" w:sz="4" w:space="0" w:color="000000"/>
            </w:tcBorders>
            <w:shd w:val="clear" w:color="auto" w:fill="auto"/>
          </w:tcPr>
          <w:p w:rsidR="008D0755" w:rsidRDefault="008D0755" w:rsidP="00666CC9">
            <w:pPr>
              <w:tabs>
                <w:tab w:val="left" w:pos="864"/>
              </w:tabs>
              <w:snapToGrid w:val="0"/>
              <w:spacing w:before="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491" w:type="dxa"/>
            <w:tcBorders>
              <w:top w:val="single" w:sz="4" w:space="0" w:color="000000"/>
              <w:left w:val="single" w:sz="4" w:space="0" w:color="000000"/>
              <w:bottom w:val="single" w:sz="4" w:space="0" w:color="000000"/>
              <w:right w:val="single" w:sz="8" w:space="0" w:color="000000"/>
            </w:tcBorders>
            <w:shd w:val="clear" w:color="auto" w:fill="auto"/>
          </w:tcPr>
          <w:p w:rsidR="008D0755" w:rsidRDefault="008D0755" w:rsidP="00666CC9">
            <w:pPr>
              <w:tabs>
                <w:tab w:val="left" w:pos="864"/>
              </w:tabs>
              <w:snapToGrid w:val="0"/>
              <w:spacing w:before="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8D0755" w:rsidTr="00666CC9">
        <w:trPr>
          <w:trHeight w:val="737"/>
        </w:trPr>
        <w:tc>
          <w:tcPr>
            <w:tcW w:w="2566" w:type="dxa"/>
            <w:tcBorders>
              <w:top w:val="single" w:sz="4" w:space="0" w:color="000000"/>
              <w:left w:val="single" w:sz="4" w:space="0" w:color="000000"/>
              <w:bottom w:val="single" w:sz="8" w:space="0" w:color="000000"/>
            </w:tcBorders>
            <w:shd w:val="clear" w:color="auto" w:fill="auto"/>
          </w:tcPr>
          <w:p w:rsidR="00666CC9" w:rsidRDefault="00666CC9" w:rsidP="00666CC9">
            <w:pPr>
              <w:tabs>
                <w:tab w:val="left" w:pos="864"/>
              </w:tabs>
              <w:snapToGrid w:val="0"/>
              <w:spacing w:before="180"/>
              <w:jc w:val="center"/>
              <w:rPr>
                <w:rFonts w:ascii="Marianne" w:hAnsi="Marianne" w:cs="Arial"/>
              </w:rPr>
            </w:pPr>
            <w:r>
              <w:rPr>
                <w:rFonts w:ascii="Marianne" w:hAnsi="Marianne" w:cs="Arial"/>
              </w:rPr>
              <w:t>Chiffre d’affaires global</w:t>
            </w:r>
          </w:p>
          <w:p w:rsidR="008D0755" w:rsidRDefault="008D0755" w:rsidP="00666CC9">
            <w:pPr>
              <w:tabs>
                <w:tab w:val="left" w:pos="864"/>
              </w:tabs>
              <w:snapToGrid w:val="0"/>
              <w:spacing w:after="180"/>
              <w:jc w:val="center"/>
              <w:rPr>
                <w:rFonts w:ascii="Marianne" w:hAnsi="Marianne" w:cs="Arial"/>
                <w:sz w:val="16"/>
                <w:szCs w:val="16"/>
              </w:rPr>
            </w:pPr>
            <w:r>
              <w:rPr>
                <w:rFonts w:ascii="Marianne" w:hAnsi="Marianne" w:cs="Arial"/>
                <w:sz w:val="14"/>
              </w:rPr>
              <w:t>(ne remplir que pour les exercices pour lesquels ce renseignement est demandé par l’acheteur)</w:t>
            </w:r>
          </w:p>
        </w:tc>
        <w:tc>
          <w:tcPr>
            <w:tcW w:w="2326" w:type="dxa"/>
            <w:tcBorders>
              <w:top w:val="single" w:sz="4" w:space="0" w:color="000000"/>
              <w:left w:val="single" w:sz="4" w:space="0" w:color="000000"/>
              <w:bottom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p>
          <w:p w:rsidR="008D0755" w:rsidRDefault="008D0755" w:rsidP="00666CC9">
            <w:pPr>
              <w:tabs>
                <w:tab w:val="left" w:pos="864"/>
              </w:tabs>
              <w:snapToGrid w:val="0"/>
              <w:spacing w:before="120" w:after="120"/>
              <w:jc w:val="center"/>
              <w:rPr>
                <w:rFonts w:ascii="Marianne" w:hAnsi="Marianne" w:cs="Arial"/>
                <w:sz w:val="16"/>
                <w:szCs w:val="16"/>
              </w:rPr>
            </w:pPr>
          </w:p>
        </w:tc>
        <w:tc>
          <w:tcPr>
            <w:tcW w:w="2409" w:type="dxa"/>
            <w:tcBorders>
              <w:top w:val="single" w:sz="4" w:space="0" w:color="000000"/>
              <w:left w:val="single" w:sz="8" w:space="0" w:color="000000"/>
              <w:bottom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p>
        </w:tc>
        <w:tc>
          <w:tcPr>
            <w:tcW w:w="2491" w:type="dxa"/>
            <w:tcBorders>
              <w:top w:val="single" w:sz="4" w:space="0" w:color="000000"/>
              <w:left w:val="single" w:sz="8" w:space="0" w:color="000000"/>
              <w:bottom w:val="single" w:sz="8" w:space="0" w:color="000000"/>
              <w:right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p>
        </w:tc>
      </w:tr>
      <w:tr w:rsidR="008D0755" w:rsidTr="00666CC9">
        <w:trPr>
          <w:trHeight w:val="737"/>
        </w:trPr>
        <w:tc>
          <w:tcPr>
            <w:tcW w:w="2566" w:type="dxa"/>
            <w:tcBorders>
              <w:top w:val="single" w:sz="8" w:space="0" w:color="000000"/>
              <w:left w:val="single" w:sz="4" w:space="0" w:color="000000"/>
              <w:bottom w:val="single" w:sz="8" w:space="0" w:color="000000"/>
            </w:tcBorders>
            <w:shd w:val="clear" w:color="auto" w:fill="auto"/>
          </w:tcPr>
          <w:p w:rsidR="00666CC9" w:rsidRDefault="008D0755" w:rsidP="00666CC9">
            <w:pPr>
              <w:tabs>
                <w:tab w:val="left" w:pos="864"/>
              </w:tabs>
              <w:snapToGrid w:val="0"/>
              <w:spacing w:before="180"/>
              <w:jc w:val="center"/>
              <w:rPr>
                <w:rFonts w:ascii="Marianne" w:hAnsi="Marianne" w:cs="Arial"/>
              </w:rPr>
            </w:pPr>
            <w:r>
              <w:rPr>
                <w:rFonts w:ascii="Marianne" w:hAnsi="Marianne" w:cs="Arial"/>
              </w:rPr>
              <w:t>Part du chiffre d’affaires concernant les fournitures, servi</w:t>
            </w:r>
            <w:r w:rsidR="00666CC9">
              <w:rPr>
                <w:rFonts w:ascii="Marianne" w:hAnsi="Marianne" w:cs="Arial"/>
              </w:rPr>
              <w:t>ces, ou travaux objet du marché</w:t>
            </w:r>
          </w:p>
          <w:p w:rsidR="008D0755" w:rsidRDefault="008D0755" w:rsidP="00666CC9">
            <w:pPr>
              <w:tabs>
                <w:tab w:val="left" w:pos="864"/>
              </w:tabs>
              <w:snapToGrid w:val="0"/>
              <w:spacing w:after="180"/>
              <w:jc w:val="center"/>
              <w:rPr>
                <w:rFonts w:ascii="Marianne" w:hAnsi="Marianne" w:cs="Arial"/>
                <w:sz w:val="16"/>
                <w:szCs w:val="16"/>
              </w:rPr>
            </w:pPr>
            <w:r>
              <w:rPr>
                <w:rFonts w:ascii="Marianne" w:hAnsi="Marianne" w:cs="Arial"/>
                <w:sz w:val="14"/>
              </w:rPr>
              <w:t>(si demandé par l’acheteur)</w:t>
            </w:r>
          </w:p>
        </w:tc>
        <w:tc>
          <w:tcPr>
            <w:tcW w:w="2326" w:type="dxa"/>
            <w:tcBorders>
              <w:left w:val="single" w:sz="8" w:space="0" w:color="000000"/>
              <w:bottom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r>
              <w:rPr>
                <w:rFonts w:ascii="Marianne" w:hAnsi="Marianne" w:cs="Arial"/>
                <w:sz w:val="16"/>
                <w:szCs w:val="16"/>
              </w:rPr>
              <w:t>%</w:t>
            </w:r>
          </w:p>
        </w:tc>
        <w:tc>
          <w:tcPr>
            <w:tcW w:w="2409" w:type="dxa"/>
            <w:tcBorders>
              <w:left w:val="single" w:sz="8" w:space="0" w:color="000000"/>
              <w:bottom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sz w:val="16"/>
                <w:szCs w:val="16"/>
              </w:rPr>
            </w:pPr>
            <w:r>
              <w:rPr>
                <w:rFonts w:ascii="Marianne" w:hAnsi="Marianne" w:cs="Arial"/>
                <w:sz w:val="16"/>
                <w:szCs w:val="16"/>
              </w:rPr>
              <w:t>%</w:t>
            </w:r>
          </w:p>
        </w:tc>
        <w:tc>
          <w:tcPr>
            <w:tcW w:w="2491" w:type="dxa"/>
            <w:tcBorders>
              <w:left w:val="single" w:sz="8" w:space="0" w:color="000000"/>
              <w:bottom w:val="single" w:sz="8" w:space="0" w:color="000000"/>
              <w:right w:val="single" w:sz="8" w:space="0" w:color="000000"/>
            </w:tcBorders>
            <w:shd w:val="clear" w:color="auto" w:fill="auto"/>
            <w:vAlign w:val="center"/>
          </w:tcPr>
          <w:p w:rsidR="008D0755" w:rsidRDefault="008D0755" w:rsidP="00666CC9">
            <w:pPr>
              <w:tabs>
                <w:tab w:val="left" w:pos="864"/>
              </w:tabs>
              <w:snapToGrid w:val="0"/>
              <w:spacing w:before="120" w:after="120"/>
              <w:jc w:val="center"/>
              <w:rPr>
                <w:rFonts w:ascii="Marianne" w:hAnsi="Marianne" w:cs="Arial"/>
              </w:rPr>
            </w:pPr>
            <w:r>
              <w:rPr>
                <w:rFonts w:ascii="Marianne" w:hAnsi="Marianne" w:cs="Arial"/>
                <w:sz w:val="16"/>
                <w:szCs w:val="16"/>
              </w:rPr>
              <w:t>%</w:t>
            </w:r>
          </w:p>
        </w:tc>
      </w:tr>
    </w:tbl>
    <w:p w:rsidR="008D0755" w:rsidRDefault="008D0755">
      <w:pPr>
        <w:tabs>
          <w:tab w:val="left" w:pos="864"/>
        </w:tabs>
        <w:jc w:val="both"/>
        <w:rPr>
          <w:rFonts w:ascii="Marianne" w:hAnsi="Marianne" w:cs="Arial"/>
        </w:rPr>
      </w:pPr>
    </w:p>
    <w:p w:rsidR="008D0755" w:rsidRDefault="008D0755">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8D0755" w:rsidRDefault="008D0755">
      <w:pPr>
        <w:tabs>
          <w:tab w:val="left" w:pos="864"/>
        </w:tabs>
        <w:jc w:val="both"/>
        <w:rPr>
          <w:rFonts w:ascii="Marianne" w:hAnsi="Marianne" w:cs="Arial"/>
        </w:rPr>
      </w:pPr>
    </w:p>
    <w:p w:rsidR="008D0755" w:rsidRDefault="00886311">
      <w:pPr>
        <w:tabs>
          <w:tab w:val="left" w:pos="864"/>
        </w:tabs>
        <w:ind w:left="567"/>
        <w:jc w:val="both"/>
        <w:rPr>
          <w:rFonts w:ascii="Marianne" w:hAnsi="Marianne" w:cs="Arial"/>
        </w:rPr>
      </w:pPr>
      <w:r>
        <w:rPr>
          <w:rFonts w:ascii="Marianne" w:hAnsi="Marianne" w:cs="Arial"/>
        </w:rPr>
        <w:t>..</w:t>
      </w:r>
      <w:r w:rsidR="008D0755">
        <w:rPr>
          <w:rFonts w:ascii="Marianne" w:hAnsi="Marianne" w:cs="Arial"/>
        </w:rPr>
        <w:t>…./</w:t>
      </w:r>
      <w:r>
        <w:rPr>
          <w:rFonts w:ascii="Marianne" w:hAnsi="Marianne" w:cs="Arial"/>
        </w:rPr>
        <w:t>..….</w:t>
      </w:r>
      <w:r w:rsidR="008D0755">
        <w:rPr>
          <w:rFonts w:ascii="Marianne" w:hAnsi="Marianne" w:cs="Arial"/>
        </w:rPr>
        <w:t>/</w:t>
      </w:r>
      <w:r>
        <w:rPr>
          <w:rFonts w:ascii="Marianne" w:hAnsi="Marianne" w:cs="Arial"/>
        </w:rPr>
        <w:t>..….</w:t>
      </w:r>
    </w:p>
    <w:p w:rsidR="008D0755" w:rsidRDefault="008D0755">
      <w:pPr>
        <w:tabs>
          <w:tab w:val="left" w:pos="864"/>
        </w:tabs>
        <w:jc w:val="both"/>
        <w:rPr>
          <w:rFonts w:ascii="Marianne" w:hAnsi="Marianne" w:cs="Arial"/>
        </w:rPr>
      </w:pPr>
    </w:p>
    <w:p w:rsidR="00666CC9" w:rsidRDefault="00666CC9">
      <w:pPr>
        <w:tabs>
          <w:tab w:val="left" w:pos="864"/>
        </w:tabs>
        <w:jc w:val="both"/>
        <w:rPr>
          <w:rFonts w:ascii="Marianne" w:hAnsi="Marianne" w:cs="Arial"/>
        </w:rPr>
      </w:pPr>
    </w:p>
    <w:p w:rsidR="008D0755" w:rsidRDefault="008D075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8D0755" w:rsidRDefault="008D0755">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6C6E4C" w:rsidRDefault="006C6E4C">
      <w:pPr>
        <w:jc w:val="both"/>
        <w:rPr>
          <w:rFonts w:ascii="Marianne" w:hAnsi="Marianne" w:cs="Arial"/>
          <w:i/>
          <w:sz w:val="18"/>
        </w:rPr>
      </w:pPr>
    </w:p>
    <w:p w:rsidR="00666CC9" w:rsidRDefault="00666CC9">
      <w:pPr>
        <w:jc w:val="both"/>
        <w:rPr>
          <w:rFonts w:ascii="Marianne" w:hAnsi="Marianne" w:cs="Arial"/>
          <w:i/>
          <w:sz w:val="18"/>
        </w:rPr>
      </w:pPr>
    </w:p>
    <w:p w:rsidR="00666CC9" w:rsidRDefault="00666CC9">
      <w:pPr>
        <w:jc w:val="both"/>
        <w:rPr>
          <w:rFonts w:ascii="Marianne" w:hAnsi="Marianne" w:cs="Arial"/>
          <w:i/>
          <w:sz w:val="18"/>
        </w:rPr>
      </w:pPr>
    </w:p>
    <w:p w:rsidR="008D0755" w:rsidRDefault="008D075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8D0755" w:rsidRDefault="008D0755">
      <w:pPr>
        <w:tabs>
          <w:tab w:val="left" w:pos="864"/>
        </w:tabs>
        <w:jc w:val="both"/>
        <w:rPr>
          <w:rFonts w:ascii="Marianne" w:hAnsi="Marianne" w:cs="Arial"/>
        </w:rPr>
      </w:pPr>
    </w:p>
    <w:p w:rsidR="008D0755" w:rsidRDefault="008D075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633C9">
        <w:rPr>
          <w:rFonts w:ascii="Marianne" w:hAnsi="Marianne"/>
        </w:rPr>
      </w:r>
      <w:r w:rsidR="003633C9">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8D0755" w:rsidRDefault="008D0755">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666CC9" w:rsidRDefault="00666CC9">
      <w:pPr>
        <w:pStyle w:val="En-tte"/>
        <w:tabs>
          <w:tab w:val="clear" w:pos="4536"/>
          <w:tab w:val="clear" w:pos="9072"/>
          <w:tab w:val="left" w:pos="0"/>
          <w:tab w:val="left" w:pos="2160"/>
        </w:tabs>
        <w:jc w:val="both"/>
        <w:rPr>
          <w:rFonts w:ascii="Marianne" w:hAnsi="Marianne" w:cs="Arial"/>
          <w:i/>
          <w:iCs/>
          <w:sz w:val="18"/>
          <w:szCs w:val="18"/>
        </w:rPr>
      </w:pPr>
    </w:p>
    <w:p w:rsidR="00666CC9" w:rsidRDefault="00666CC9">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8D0755" w:rsidRDefault="008D0755">
      <w:pPr>
        <w:tabs>
          <w:tab w:val="left" w:pos="864"/>
        </w:tabs>
        <w:jc w:val="both"/>
        <w:rPr>
          <w:rFonts w:ascii="Marianne" w:hAnsi="Marianne" w:cs="Arial"/>
        </w:rPr>
      </w:pPr>
    </w:p>
    <w:p w:rsidR="008D0755" w:rsidRDefault="008D0755">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8D0755" w:rsidRDefault="008D075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D0755" w:rsidRDefault="008D0755">
      <w:pPr>
        <w:rPr>
          <w:rFonts w:ascii="Marianne" w:hAnsi="Marianne" w:cs="Arial"/>
          <w:sz w:val="18"/>
        </w:rPr>
      </w:pPr>
    </w:p>
    <w:p w:rsidR="008D0755" w:rsidRDefault="008D0755">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8D0755" w:rsidRDefault="008D0755">
      <w:pPr>
        <w:ind w:left="284"/>
        <w:rPr>
          <w:rFonts w:ascii="Marianne" w:hAnsi="Marianne" w:cs="Arial"/>
          <w:sz w:val="16"/>
        </w:rPr>
      </w:pPr>
    </w:p>
    <w:p w:rsidR="008D0755" w:rsidRDefault="008D0755">
      <w:pPr>
        <w:ind w:left="284"/>
        <w:rPr>
          <w:rFonts w:ascii="Marianne" w:hAnsi="Marianne" w:cs="Arial"/>
          <w:sz w:val="16"/>
        </w:rPr>
      </w:pPr>
    </w:p>
    <w:p w:rsidR="008D0755" w:rsidRDefault="008D0755">
      <w:pPr>
        <w:ind w:left="284"/>
        <w:rPr>
          <w:rFonts w:ascii="Marianne" w:hAnsi="Marianne" w:cs="Arial"/>
          <w:sz w:val="16"/>
        </w:rPr>
      </w:pPr>
    </w:p>
    <w:p w:rsidR="008D0755" w:rsidRDefault="008D0755">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8D0755" w:rsidRDefault="008D0755">
      <w:pPr>
        <w:ind w:left="284"/>
        <w:rPr>
          <w:rFonts w:ascii="Marianne" w:hAnsi="Marianne" w:cs="Arial"/>
        </w:rPr>
      </w:pPr>
    </w:p>
    <w:p w:rsidR="008D0755" w:rsidRDefault="008D0755">
      <w:pPr>
        <w:ind w:left="284"/>
        <w:rPr>
          <w:rFonts w:ascii="Marianne" w:hAnsi="Marianne" w:cs="Arial"/>
        </w:rPr>
      </w:pPr>
    </w:p>
    <w:p w:rsidR="008D0755" w:rsidRDefault="008D0755">
      <w:pPr>
        <w:ind w:left="284"/>
        <w:rPr>
          <w:rFonts w:ascii="Marianne" w:hAnsi="Marianne" w:cs="Arial"/>
        </w:rPr>
      </w:pPr>
    </w:p>
    <w:p w:rsidR="00666CC9" w:rsidRDefault="00666CC9">
      <w:pPr>
        <w:suppressAutoHyphens w:val="0"/>
        <w:rPr>
          <w:rFonts w:ascii="Marianne" w:hAnsi="Marianne" w:cs="Arial"/>
        </w:rPr>
      </w:pPr>
      <w:r>
        <w:rPr>
          <w:rFonts w:ascii="Marianne" w:hAnsi="Marianne" w:cs="Arial"/>
        </w:rP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D0755" w:rsidTr="00666CC9">
        <w:trPr>
          <w:trHeight w:val="438"/>
        </w:trPr>
        <w:tc>
          <w:tcPr>
            <w:tcW w:w="9852" w:type="dxa"/>
            <w:shd w:val="clear" w:color="auto" w:fill="465F9D"/>
          </w:tcPr>
          <w:p w:rsidR="008D0755" w:rsidRDefault="008D0755">
            <w:pPr>
              <w:tabs>
                <w:tab w:val="left" w:pos="-142"/>
                <w:tab w:val="left" w:pos="4111"/>
              </w:tabs>
              <w:jc w:val="both"/>
              <w:rPr>
                <w:rFonts w:ascii="Marianne" w:hAnsi="Marianne" w:cs="Arial"/>
                <w:b/>
                <w:bCs/>
                <w:color w:val="FFFFFF"/>
              </w:rPr>
            </w:pPr>
            <w:r>
              <w:rPr>
                <w:rFonts w:ascii="Marianne" w:hAnsi="Marianne" w:cs="Arial"/>
                <w:b/>
                <w:bCs/>
                <w:color w:val="FFFFFF"/>
                <w:sz w:val="22"/>
                <w:szCs w:val="22"/>
              </w:rPr>
              <w:lastRenderedPageBreak/>
              <w:t>G - Renseignements relatifs à la capacité technique et professionnelle du candidat individuel ou du membre du groupement</w:t>
            </w:r>
          </w:p>
        </w:tc>
      </w:tr>
    </w:tbl>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8D0755" w:rsidRDefault="008D0755">
      <w:pPr>
        <w:pStyle w:val="En-tte"/>
        <w:tabs>
          <w:tab w:val="clear" w:pos="4536"/>
          <w:tab w:val="clear" w:pos="9072"/>
          <w:tab w:val="left" w:pos="0"/>
          <w:tab w:val="left" w:pos="2160"/>
        </w:tabs>
        <w:jc w:val="both"/>
        <w:rPr>
          <w:rFonts w:ascii="Marianne" w:hAnsi="Marianne" w:cs="Arial"/>
          <w:i/>
          <w:iCs/>
          <w:sz w:val="18"/>
          <w:szCs w:val="18"/>
        </w:rPr>
      </w:pPr>
    </w:p>
    <w:p w:rsidR="00886311" w:rsidRDefault="00886311">
      <w:pPr>
        <w:pStyle w:val="En-tte"/>
        <w:tabs>
          <w:tab w:val="clear" w:pos="4536"/>
          <w:tab w:val="clear" w:pos="9072"/>
          <w:tab w:val="left" w:pos="0"/>
          <w:tab w:val="left" w:pos="2160"/>
        </w:tabs>
        <w:jc w:val="both"/>
        <w:rPr>
          <w:rFonts w:ascii="Marianne" w:hAnsi="Marianne" w:cs="Arial"/>
          <w:i/>
          <w:iCs/>
          <w:sz w:val="18"/>
          <w:szCs w:val="18"/>
        </w:rPr>
      </w:pPr>
    </w:p>
    <w:p w:rsidR="008D0755" w:rsidRDefault="008D075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8D0755" w:rsidRDefault="008D0755">
      <w:pPr>
        <w:pStyle w:val="En-tte"/>
        <w:tabs>
          <w:tab w:val="clear" w:pos="4536"/>
          <w:tab w:val="clear" w:pos="9072"/>
          <w:tab w:val="left" w:pos="864"/>
        </w:tabs>
        <w:rPr>
          <w:rFonts w:ascii="Marianne" w:hAnsi="Marianne" w:cs="Arial"/>
        </w:rPr>
      </w:pPr>
    </w:p>
    <w:p w:rsidR="008D0755" w:rsidRDefault="008D0755">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8D0755" w:rsidRDefault="008D075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8D0755" w:rsidRDefault="008D0755">
      <w:pPr>
        <w:pStyle w:val="En-tte"/>
        <w:tabs>
          <w:tab w:val="left" w:pos="864"/>
        </w:tabs>
        <w:rPr>
          <w:rFonts w:ascii="Marianne" w:hAnsi="Marianne" w:cs="Arial"/>
        </w:rPr>
      </w:pPr>
    </w:p>
    <w:p w:rsidR="008D0755" w:rsidRDefault="008D0755">
      <w:pPr>
        <w:ind w:left="284"/>
        <w:rPr>
          <w:rFonts w:ascii="Marianne" w:hAnsi="Marianne" w:cs="Arial"/>
          <w:sz w:val="16"/>
        </w:rPr>
      </w:pPr>
      <w:r>
        <w:rPr>
          <w:rFonts w:ascii="Marianne" w:hAnsi="Marianne" w:cs="Arial"/>
          <w:sz w:val="16"/>
        </w:rPr>
        <w:t>- Adresse internet :</w:t>
      </w:r>
    </w:p>
    <w:p w:rsidR="008D0755" w:rsidRDefault="008D0755">
      <w:pPr>
        <w:pStyle w:val="En-tte"/>
        <w:tabs>
          <w:tab w:val="left" w:pos="864"/>
        </w:tabs>
        <w:rPr>
          <w:rFonts w:ascii="Marianne" w:hAnsi="Marianne" w:cs="Arial"/>
        </w:rPr>
      </w:pPr>
    </w:p>
    <w:p w:rsidR="008D0755" w:rsidRDefault="008D0755">
      <w:pPr>
        <w:pStyle w:val="En-tte"/>
        <w:tabs>
          <w:tab w:val="left" w:pos="864"/>
        </w:tabs>
        <w:rPr>
          <w:rFonts w:ascii="Marianne" w:hAnsi="Marianne" w:cs="Arial"/>
        </w:rPr>
      </w:pPr>
    </w:p>
    <w:p w:rsidR="008D0755" w:rsidRDefault="008D0755">
      <w:pPr>
        <w:ind w:left="284"/>
        <w:rPr>
          <w:rFonts w:ascii="Marianne" w:hAnsi="Marianne" w:cs="Arial"/>
          <w:sz w:val="16"/>
        </w:rPr>
      </w:pPr>
      <w:r>
        <w:rPr>
          <w:rFonts w:ascii="Marianne" w:hAnsi="Marianne" w:cs="Arial"/>
          <w:sz w:val="16"/>
        </w:rPr>
        <w:t>- Renseignements nécessaires pour y accéder :</w:t>
      </w:r>
    </w:p>
    <w:p w:rsidR="008D0755" w:rsidRDefault="008D0755">
      <w:pPr>
        <w:ind w:left="284"/>
        <w:rPr>
          <w:rFonts w:ascii="Marianne" w:hAnsi="Marianne" w:cs="Arial"/>
          <w:sz w:val="16"/>
        </w:rPr>
      </w:pPr>
    </w:p>
    <w:p w:rsidR="008D0755" w:rsidRDefault="008D0755">
      <w:pPr>
        <w:ind w:left="284"/>
      </w:pPr>
    </w:p>
    <w:p w:rsidR="00666CC9" w:rsidRDefault="00666CC9">
      <w:pPr>
        <w:suppressAutoHyphens w:val="0"/>
        <w:rPr>
          <w:rFonts w:ascii="Marianne" w:hAnsi="Marianne" w:cs="Arial"/>
        </w:rPr>
      </w:pPr>
      <w:r>
        <w:rPr>
          <w:rFonts w:ascii="Marianne" w:hAnsi="Marianne" w:cs="Arial"/>
        </w:rPr>
        <w:br w:type="page"/>
      </w: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8D0755" w:rsidTr="006C6E4C">
        <w:trPr>
          <w:trHeight w:val="545"/>
        </w:trPr>
        <w:tc>
          <w:tcPr>
            <w:tcW w:w="9710" w:type="dxa"/>
            <w:shd w:val="clear" w:color="auto" w:fill="465F9D"/>
          </w:tcPr>
          <w:p w:rsidR="008D0755" w:rsidRDefault="008D0755">
            <w:pPr>
              <w:tabs>
                <w:tab w:val="left" w:pos="-142"/>
              </w:tabs>
              <w:jc w:val="both"/>
              <w:rPr>
                <w:rFonts w:ascii="Marianne" w:hAnsi="Marianne" w:cs="Arial"/>
                <w:i/>
                <w:iCs/>
                <w:color w:val="FFFFFF"/>
                <w:sz w:val="18"/>
                <w:szCs w:val="18"/>
              </w:rPr>
            </w:pPr>
            <w:r>
              <w:rPr>
                <w:rFonts w:ascii="Marianne" w:hAnsi="Marianne" w:cs="Arial"/>
                <w:b/>
                <w:bCs/>
                <w:color w:val="FFFFFF"/>
                <w:sz w:val="22"/>
                <w:szCs w:val="22"/>
              </w:rPr>
              <w:lastRenderedPageBreak/>
              <w:t>H - Capacités des opérateurs économiques sur lesquels le candidat individuel ou le membre du groupement s’appuie pour présenter sa candidature</w:t>
            </w:r>
          </w:p>
        </w:tc>
      </w:tr>
    </w:tbl>
    <w:p w:rsidR="008D0755" w:rsidRDefault="008D0755">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8D0755" w:rsidRDefault="008D0755">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8D0755" w:rsidRDefault="008D0755">
      <w:pPr>
        <w:tabs>
          <w:tab w:val="left" w:pos="576"/>
        </w:tabs>
        <w:rPr>
          <w:rFonts w:ascii="Marianne" w:hAnsi="Marianne" w:cs="Arial"/>
          <w:iCs/>
        </w:rPr>
      </w:pPr>
    </w:p>
    <w:p w:rsidR="008D0755" w:rsidRDefault="008D0755">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8D0755" w:rsidRDefault="008D0755">
      <w:pPr>
        <w:jc w:val="both"/>
        <w:rPr>
          <w:rFonts w:ascii="Marianne" w:hAnsi="Marianne" w:cs="Arial"/>
          <w:i/>
          <w:iCs/>
          <w:sz w:val="18"/>
          <w:szCs w:val="18"/>
        </w:rPr>
      </w:pPr>
      <w:r>
        <w:rPr>
          <w:rFonts w:ascii="Marianne" w:hAnsi="Marianne" w:cs="Arial"/>
          <w:i/>
          <w:iCs/>
          <w:sz w:val="18"/>
          <w:szCs w:val="18"/>
        </w:rPr>
        <w:t>(Adapter le tableau autant que nécessaire)</w:t>
      </w:r>
    </w:p>
    <w:p w:rsidR="008D0755" w:rsidRDefault="008D0755">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8D0755" w:rsidTr="00666CC9">
        <w:trPr>
          <w:trHeight w:val="1200"/>
        </w:trPr>
        <w:tc>
          <w:tcPr>
            <w:tcW w:w="832" w:type="dxa"/>
            <w:tcBorders>
              <w:top w:val="single" w:sz="4" w:space="0" w:color="000000"/>
              <w:left w:val="single" w:sz="4" w:space="0" w:color="000000"/>
              <w:bottom w:val="single" w:sz="4" w:space="0" w:color="000000"/>
            </w:tcBorders>
            <w:vAlign w:val="center"/>
          </w:tcPr>
          <w:p w:rsidR="008D0755" w:rsidRDefault="008D0755">
            <w:pPr>
              <w:jc w:val="center"/>
              <w:rPr>
                <w:rFonts w:ascii="Marianne" w:hAnsi="Marianne" w:cs="Arial"/>
                <w:b/>
              </w:rPr>
            </w:pPr>
            <w:r>
              <w:rPr>
                <w:rFonts w:ascii="Marianne" w:hAnsi="Marianne" w:cs="Arial"/>
                <w:b/>
              </w:rPr>
              <w:t>N°</w:t>
            </w:r>
          </w:p>
          <w:p w:rsidR="008D0755" w:rsidRDefault="008D0755">
            <w:pPr>
              <w:jc w:val="center"/>
              <w:rPr>
                <w:rFonts w:ascii="Marianne" w:hAnsi="Marianne" w:cs="Arial"/>
                <w:b/>
              </w:rPr>
            </w:pPr>
            <w:proofErr w:type="gramStart"/>
            <w:r>
              <w:rPr>
                <w:rFonts w:ascii="Marianne" w:hAnsi="Marianne" w:cs="Arial"/>
                <w:b/>
              </w:rPr>
              <w:t>du</w:t>
            </w:r>
            <w:proofErr w:type="gramEnd"/>
          </w:p>
          <w:p w:rsidR="008D0755" w:rsidRDefault="008D0755">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8D0755" w:rsidRDefault="008D0755">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D0755" w:rsidRDefault="008D0755">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8D0755" w:rsidTr="00666CC9">
        <w:trPr>
          <w:trHeight w:val="1021"/>
        </w:trPr>
        <w:tc>
          <w:tcPr>
            <w:tcW w:w="832" w:type="dxa"/>
            <w:tcBorders>
              <w:left w:val="single" w:sz="4" w:space="0" w:color="000000"/>
            </w:tcBorders>
          </w:tcPr>
          <w:p w:rsidR="008D0755" w:rsidRDefault="008D0755">
            <w:pPr>
              <w:snapToGrid w:val="0"/>
              <w:jc w:val="both"/>
              <w:rPr>
                <w:rFonts w:ascii="Marianne" w:hAnsi="Marianne" w:cs="Arial"/>
              </w:rPr>
            </w:pPr>
          </w:p>
        </w:tc>
        <w:tc>
          <w:tcPr>
            <w:tcW w:w="4394" w:type="dxa"/>
            <w:tcBorders>
              <w:left w:val="single" w:sz="4" w:space="0" w:color="000000"/>
            </w:tcBorders>
            <w:shd w:val="clear" w:color="auto" w:fill="auto"/>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394"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tcPr>
          <w:p w:rsidR="008D0755" w:rsidRDefault="008D0755">
            <w:pPr>
              <w:snapToGrid w:val="0"/>
              <w:jc w:val="both"/>
              <w:rPr>
                <w:rFonts w:ascii="Marianne" w:hAnsi="Marianne" w:cs="Arial"/>
              </w:rPr>
            </w:pPr>
          </w:p>
        </w:tc>
        <w:tc>
          <w:tcPr>
            <w:tcW w:w="4394" w:type="dxa"/>
            <w:tcBorders>
              <w:left w:val="single" w:sz="4" w:space="0" w:color="000000"/>
            </w:tcBorders>
            <w:shd w:val="clear" w:color="auto" w:fill="auto"/>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394"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tcPr>
          <w:p w:rsidR="008D0755" w:rsidRDefault="008D0755">
            <w:pPr>
              <w:snapToGrid w:val="0"/>
              <w:jc w:val="both"/>
              <w:rPr>
                <w:rFonts w:ascii="Marianne" w:hAnsi="Marianne" w:cs="Arial"/>
              </w:rPr>
            </w:pPr>
          </w:p>
        </w:tc>
        <w:tc>
          <w:tcPr>
            <w:tcW w:w="4394" w:type="dxa"/>
            <w:tcBorders>
              <w:left w:val="single" w:sz="4" w:space="0" w:color="000000"/>
            </w:tcBorders>
            <w:shd w:val="clear" w:color="auto" w:fill="auto"/>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394" w:type="dxa"/>
            <w:tcBorders>
              <w:left w:val="single" w:sz="4" w:space="0" w:color="000000"/>
            </w:tcBorders>
            <w:shd w:val="clear" w:color="auto" w:fill="B4C6E7"/>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tcBorders>
          </w:tcPr>
          <w:p w:rsidR="008D0755" w:rsidRDefault="008D0755">
            <w:pPr>
              <w:snapToGrid w:val="0"/>
              <w:jc w:val="both"/>
              <w:rPr>
                <w:rFonts w:ascii="Marianne" w:hAnsi="Marianne" w:cs="Arial"/>
              </w:rPr>
            </w:pPr>
          </w:p>
        </w:tc>
        <w:tc>
          <w:tcPr>
            <w:tcW w:w="4394" w:type="dxa"/>
            <w:tcBorders>
              <w:left w:val="single" w:sz="4" w:space="0" w:color="000000"/>
            </w:tcBorders>
            <w:shd w:val="clear" w:color="auto" w:fill="auto"/>
          </w:tcPr>
          <w:p w:rsidR="008D0755" w:rsidRDefault="008D075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8D0755" w:rsidRDefault="008D0755">
            <w:pPr>
              <w:snapToGrid w:val="0"/>
              <w:jc w:val="both"/>
              <w:rPr>
                <w:rFonts w:ascii="Marianne" w:hAnsi="Marianne" w:cs="Arial"/>
              </w:rPr>
            </w:pPr>
          </w:p>
        </w:tc>
      </w:tr>
      <w:tr w:rsidR="008D0755" w:rsidTr="00666CC9">
        <w:trPr>
          <w:trHeight w:val="1021"/>
        </w:trPr>
        <w:tc>
          <w:tcPr>
            <w:tcW w:w="832" w:type="dxa"/>
            <w:tcBorders>
              <w:left w:val="single" w:sz="4" w:space="0" w:color="000000"/>
              <w:bottom w:val="single" w:sz="4" w:space="0" w:color="000000"/>
            </w:tcBorders>
            <w:shd w:val="clear" w:color="auto" w:fill="B4C6E7"/>
          </w:tcPr>
          <w:p w:rsidR="008D0755" w:rsidRDefault="008D0755">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8D0755" w:rsidRDefault="008D0755">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8D0755" w:rsidRDefault="008D0755">
            <w:pPr>
              <w:snapToGrid w:val="0"/>
              <w:jc w:val="both"/>
              <w:rPr>
                <w:rFonts w:ascii="Marianne" w:hAnsi="Marianne" w:cs="Arial"/>
              </w:rPr>
            </w:pPr>
          </w:p>
        </w:tc>
      </w:tr>
    </w:tbl>
    <w:p w:rsidR="00666CC9" w:rsidRDefault="00666CC9">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D0755" w:rsidTr="00666CC9">
        <w:trPr>
          <w:trHeight w:val="296"/>
        </w:trPr>
        <w:tc>
          <w:tcPr>
            <w:tcW w:w="9852" w:type="dxa"/>
            <w:shd w:val="clear" w:color="auto" w:fill="465F9D"/>
          </w:tcPr>
          <w:p w:rsidR="008D0755" w:rsidRDefault="008D0755">
            <w:pPr>
              <w:pStyle w:val="En-tte"/>
              <w:rPr>
                <w:rFonts w:ascii="Marianne" w:hAnsi="Marianne" w:cs="Arial"/>
                <w:color w:val="FFFFFF"/>
                <w:spacing w:val="-10"/>
              </w:rPr>
            </w:pPr>
            <w:r>
              <w:rPr>
                <w:rFonts w:ascii="Marianne" w:hAnsi="Marianne" w:cs="Arial"/>
                <w:b/>
                <w:bCs/>
                <w:color w:val="FFFFFF"/>
                <w:sz w:val="22"/>
                <w:szCs w:val="22"/>
              </w:rPr>
              <w:lastRenderedPageBreak/>
              <w:t>I - Renseignements spécifiques aux marchés publics de défense ou de sécurité</w:t>
            </w:r>
          </w:p>
        </w:tc>
      </w:tr>
    </w:tbl>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rPr>
      </w:pPr>
    </w:p>
    <w:p w:rsidR="008D0755" w:rsidRDefault="008D0755">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8D0755" w:rsidRDefault="008D0755">
      <w:pPr>
        <w:tabs>
          <w:tab w:val="left" w:pos="426"/>
        </w:tabs>
        <w:jc w:val="both"/>
        <w:rPr>
          <w:rFonts w:ascii="Marianne" w:hAnsi="Marianne" w:cs="Arial"/>
          <w:spacing w:val="-10"/>
          <w:sz w:val="22"/>
          <w:szCs w:val="22"/>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6C6E4C" w:rsidRDefault="006C6E4C">
      <w:pPr>
        <w:spacing w:before="120" w:after="120"/>
        <w:jc w:val="both"/>
        <w:rPr>
          <w:rFonts w:ascii="Marianne" w:hAnsi="Marianne" w:cs="Arial"/>
          <w:sz w:val="16"/>
          <w:szCs w:val="16"/>
        </w:rPr>
      </w:pPr>
    </w:p>
    <w:p w:rsidR="008D0755" w:rsidRDefault="008D0755">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r w:rsidR="006C6E4C">
        <w:rPr>
          <w:rFonts w:ascii="Marianne" w:hAnsi="Marianne" w:cs="Arial"/>
          <w:sz w:val="16"/>
          <w:szCs w:val="16"/>
        </w:rPr>
        <w:t>.</w:t>
      </w:r>
    </w:p>
    <w:sectPr w:rsidR="008D0755">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0755" w:rsidRDefault="008D0755">
      <w:r>
        <w:separator/>
      </w:r>
    </w:p>
  </w:endnote>
  <w:endnote w:type="continuationSeparator" w:id="0">
    <w:p w:rsidR="008D0755" w:rsidRDefault="008D0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5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Marianne Medium">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71" w:type="dxa"/>
        <w:right w:w="71" w:type="dxa"/>
      </w:tblCellMar>
      <w:tblLook w:val="0000" w:firstRow="0" w:lastRow="0" w:firstColumn="0" w:lastColumn="0" w:noHBand="0" w:noVBand="0"/>
    </w:tblPr>
    <w:tblGrid>
      <w:gridCol w:w="3973"/>
      <w:gridCol w:w="3827"/>
      <w:gridCol w:w="900"/>
      <w:gridCol w:w="540"/>
      <w:gridCol w:w="180"/>
      <w:gridCol w:w="219"/>
    </w:tblGrid>
    <w:tr w:rsidR="008D0755" w:rsidTr="00666CC9">
      <w:trPr>
        <w:tblHeader/>
      </w:trPr>
      <w:tc>
        <w:tcPr>
          <w:tcW w:w="3973" w:type="dxa"/>
          <w:shd w:val="clear" w:color="auto" w:fill="66CCFF"/>
        </w:tcPr>
        <w:p w:rsidR="008D0755" w:rsidRDefault="008D0755" w:rsidP="00666CC9">
          <w:pPr>
            <w:shd w:val="clear" w:color="auto" w:fill="66CCFF"/>
            <w:tabs>
              <w:tab w:val="left" w:pos="2757"/>
            </w:tabs>
            <w:snapToGrid w:val="0"/>
            <w:ind w:right="360"/>
            <w:rPr>
              <w:rFonts w:ascii="Marianne" w:hAnsi="Marianne" w:cs="Arial"/>
              <w:b/>
              <w:i/>
              <w:iCs/>
            </w:rPr>
          </w:pPr>
          <w:r>
            <w:rPr>
              <w:rFonts w:ascii="Marianne" w:hAnsi="Marianne" w:cs="Arial"/>
              <w:b/>
              <w:bCs/>
            </w:rPr>
            <w:t>DC2 – Déclaration du candidat</w:t>
          </w:r>
        </w:p>
      </w:tc>
      <w:tc>
        <w:tcPr>
          <w:tcW w:w="3827" w:type="dxa"/>
          <w:shd w:val="clear" w:color="auto" w:fill="66CCFF"/>
        </w:tcPr>
        <w:p w:rsidR="008D0755" w:rsidRDefault="003633C9" w:rsidP="00666CC9">
          <w:pPr>
            <w:shd w:val="clear" w:color="auto" w:fill="66CCFF"/>
            <w:snapToGrid w:val="0"/>
            <w:ind w:left="346"/>
            <w:rPr>
              <w:rFonts w:ascii="Marianne" w:hAnsi="Marianne" w:cs="Arial"/>
              <w:b/>
              <w:bCs/>
            </w:rPr>
          </w:pPr>
          <w:r w:rsidRPr="003633C9">
            <w:rPr>
              <w:rFonts w:ascii="Marianne" w:hAnsi="Marianne" w:cs="Arial"/>
              <w:b/>
              <w:bCs/>
            </w:rPr>
            <w:t>2026PHIE0001</w:t>
          </w:r>
        </w:p>
      </w:tc>
      <w:tc>
        <w:tcPr>
          <w:tcW w:w="900" w:type="dxa"/>
          <w:shd w:val="clear" w:color="auto" w:fill="66CCFF"/>
        </w:tcPr>
        <w:p w:rsidR="008D0755" w:rsidRDefault="008D0755">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8D0755" w:rsidRDefault="008D0755">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3633C9">
            <w:rPr>
              <w:rStyle w:val="Numrodepage"/>
              <w:rFonts w:ascii="Marianne" w:hAnsi="Marianne" w:cs="Arial"/>
              <w:b/>
              <w:noProof/>
            </w:rPr>
            <w:t>2</w:t>
          </w:r>
          <w:r>
            <w:rPr>
              <w:rStyle w:val="Numrodepage"/>
              <w:rFonts w:ascii="Marianne" w:hAnsi="Marianne" w:cs="Arial"/>
              <w:b/>
            </w:rPr>
            <w:fldChar w:fldCharType="end"/>
          </w:r>
        </w:p>
      </w:tc>
      <w:tc>
        <w:tcPr>
          <w:tcW w:w="180" w:type="dxa"/>
          <w:shd w:val="clear" w:color="auto" w:fill="66CCFF"/>
        </w:tcPr>
        <w:p w:rsidR="008D0755" w:rsidRDefault="008D0755">
          <w:pPr>
            <w:shd w:val="clear" w:color="auto" w:fill="66CCFF"/>
            <w:snapToGrid w:val="0"/>
            <w:jc w:val="center"/>
            <w:rPr>
              <w:rFonts w:ascii="Marianne" w:hAnsi="Marianne"/>
            </w:rPr>
          </w:pPr>
          <w:r>
            <w:rPr>
              <w:rFonts w:ascii="Marianne" w:hAnsi="Marianne" w:cs="Arial"/>
              <w:b/>
              <w:bCs/>
            </w:rPr>
            <w:t>/</w:t>
          </w:r>
        </w:p>
      </w:tc>
      <w:tc>
        <w:tcPr>
          <w:tcW w:w="219" w:type="dxa"/>
          <w:shd w:val="clear" w:color="auto" w:fill="66CCFF"/>
        </w:tcPr>
        <w:p w:rsidR="008D0755" w:rsidRDefault="008D0755">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3633C9">
            <w:rPr>
              <w:rStyle w:val="Numrodepage"/>
              <w:rFonts w:ascii="Marianne" w:hAnsi="Marianne" w:cs="Arial"/>
              <w:b/>
              <w:noProof/>
            </w:rPr>
            <w:t>8</w:t>
          </w:r>
          <w:r>
            <w:rPr>
              <w:rStyle w:val="Numrodepage"/>
              <w:rFonts w:ascii="Marianne" w:hAnsi="Marianne" w:cs="Arial"/>
              <w:b/>
            </w:rPr>
            <w:fldChar w:fldCharType="end"/>
          </w:r>
        </w:p>
      </w:tc>
    </w:tr>
  </w:tbl>
  <w:p w:rsidR="008D0755" w:rsidRDefault="008D0755">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0755" w:rsidRDefault="008D0755">
      <w:r>
        <w:separator/>
      </w:r>
    </w:p>
  </w:footnote>
  <w:footnote w:type="continuationSeparator" w:id="0">
    <w:p w:rsidR="008D0755" w:rsidRDefault="008D0755">
      <w:r>
        <w:continuationSeparator/>
      </w:r>
    </w:p>
  </w:footnote>
  <w:footnote w:id="1">
    <w:p w:rsidR="008D0755" w:rsidRDefault="008D0755">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8D0755" w:rsidRDefault="008D075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8D0755" w:rsidRDefault="008D075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8D0755" w:rsidRDefault="008D0755">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C60"/>
    <w:rsid w:val="003633C9"/>
    <w:rsid w:val="00666CC9"/>
    <w:rsid w:val="006C6E4C"/>
    <w:rsid w:val="00886311"/>
    <w:rsid w:val="008D0755"/>
    <w:rsid w:val="009940CC"/>
    <w:rsid w:val="00A66C60"/>
    <w:rsid w:val="00CD5F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4:docId w14:val="113227AE"/>
  <w15:chartTrackingRefBased/>
  <w15:docId w15:val="{A44E5491-80C3-4EF6-922B-34C3E9AB9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5782B-5E71-4328-A0C7-5E58EDFA6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8</Pages>
  <Words>3651</Words>
  <Characters>20085</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23689</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ALLOT Fabian</cp:lastModifiedBy>
  <cp:revision>5</cp:revision>
  <cp:lastPrinted>2023-09-26T08:15:00Z</cp:lastPrinted>
  <dcterms:created xsi:type="dcterms:W3CDTF">2025-07-02T08:17:00Z</dcterms:created>
  <dcterms:modified xsi:type="dcterms:W3CDTF">2025-12-17T09:02:00Z</dcterms:modified>
</cp:coreProperties>
</file>